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2DE5" w14:textId="77777777" w:rsidR="00A61BD7" w:rsidRDefault="00224754" w:rsidP="006D1D01">
      <w:pPr>
        <w:pStyle w:val="Heading1"/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4CA97173" w14:textId="77777777" w:rsidR="00A61BD7" w:rsidRPr="00EE6F37" w:rsidRDefault="00A61BD7" w:rsidP="00BD3B4E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E6F37">
        <w:rPr>
          <w:sz w:val="24"/>
          <w:szCs w:val="24"/>
        </w:rPr>
        <w:t>Credit 2</w:t>
      </w:r>
      <w:r w:rsidR="00C271EE" w:rsidRPr="00EE6F37">
        <w:rPr>
          <w:sz w:val="24"/>
          <w:szCs w:val="24"/>
        </w:rPr>
        <w:t>6</w:t>
      </w:r>
    </w:p>
    <w:p w14:paraId="03BE59E8" w14:textId="46D3A99E" w:rsidR="005C34D2" w:rsidRPr="00EE6F37" w:rsidRDefault="005C34D2" w:rsidP="00BD3B4E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EE6F37">
        <w:rPr>
          <w:sz w:val="24"/>
          <w:szCs w:val="24"/>
        </w:rPr>
        <w:t>Design Review Submission</w:t>
      </w:r>
      <w:r w:rsidRPr="00EE6F3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436758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ab/>
        <w:t>As Built Submission</w:t>
      </w:r>
      <w:r w:rsidRPr="00EE6F3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3669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2"/>
        <w:gridCol w:w="831"/>
        <w:gridCol w:w="2820"/>
        <w:gridCol w:w="1394"/>
      </w:tblGrid>
      <w:tr w:rsidR="007C121C" w:rsidRPr="00EE6F37" w14:paraId="74A34F0F" w14:textId="77777777" w:rsidTr="007C121C">
        <w:tc>
          <w:tcPr>
            <w:tcW w:w="2205" w:type="pct"/>
            <w:vAlign w:val="center"/>
          </w:tcPr>
          <w:p w14:paraId="388BDBF8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0" w:type="pct"/>
            <w:vAlign w:val="center"/>
          </w:tcPr>
          <w:p w14:paraId="688285E5" w14:textId="77777777" w:rsidR="005C34D2" w:rsidRPr="00EE6F37" w:rsidRDefault="005B114A" w:rsidP="00BD3B4E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 w14:paraId="725782FF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2249648E" w14:textId="20CCDC18" w:rsidR="005C34D2" w:rsidRPr="00EE6F37" w:rsidRDefault="00C271EE" w:rsidP="000F341C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EE6F3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E6F37">
              <w:rPr>
                <w:color w:val="8064A2" w:themeColor="accent4"/>
                <w:sz w:val="24"/>
                <w:szCs w:val="24"/>
              </w:rPr>
              <w:t>#</w:t>
            </w:r>
            <w:r w:rsidRPr="00EE6F3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tbl>
      <w:tblPr>
        <w:tblStyle w:val="Style11"/>
        <w:tblW w:w="5000" w:type="pct"/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4E14F9" w:rsidRPr="005B114A" w14:paraId="02C04F03" w14:textId="77777777" w:rsidTr="00212AAF">
        <w:tc>
          <w:tcPr>
            <w:tcW w:w="287" w:type="pct"/>
          </w:tcPr>
          <w:p w14:paraId="6061F827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</w:p>
        </w:tc>
        <w:tc>
          <w:tcPr>
            <w:tcW w:w="1190" w:type="pct"/>
          </w:tcPr>
          <w:p w14:paraId="2979E5BB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C</w:t>
            </w:r>
            <w:r>
              <w:rPr>
                <w:rStyle w:val="StyleBold"/>
              </w:rPr>
              <w:t>riteria</w:t>
            </w:r>
          </w:p>
        </w:tc>
        <w:tc>
          <w:tcPr>
            <w:tcW w:w="1908" w:type="pct"/>
          </w:tcPr>
          <w:p w14:paraId="446F108C" w14:textId="77777777" w:rsidR="004E14F9" w:rsidRDefault="004E14F9" w:rsidP="00212AAF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73DAADFD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7" w:type="pct"/>
            <w:tcBorders>
              <w:bottom w:val="single" w:sz="4" w:space="0" w:color="17365D" w:themeColor="text2" w:themeShade="BF"/>
            </w:tcBorders>
          </w:tcPr>
          <w:p w14:paraId="2751A8AA" w14:textId="77777777" w:rsidR="004E14F9" w:rsidRPr="005B114A" w:rsidRDefault="004E14F9" w:rsidP="00212AAF">
            <w:pPr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4E14F9" w:rsidRPr="005B114A" w14:paraId="7161035C" w14:textId="77777777" w:rsidTr="00212AAF">
        <w:tc>
          <w:tcPr>
            <w:tcW w:w="287" w:type="pct"/>
            <w:vMerge w:val="restart"/>
          </w:tcPr>
          <w:p w14:paraId="26A3E3FC" w14:textId="2924D06F" w:rsidR="004E14F9" w:rsidRPr="00786C20" w:rsidRDefault="004E14F9" w:rsidP="00212AA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26</w:t>
            </w:r>
          </w:p>
        </w:tc>
        <w:tc>
          <w:tcPr>
            <w:tcW w:w="1190" w:type="pct"/>
            <w:vMerge w:val="restart"/>
          </w:tcPr>
          <w:p w14:paraId="786DEF5F" w14:textId="77777777" w:rsidR="004E14F9" w:rsidRPr="00786C20" w:rsidRDefault="004E14F9" w:rsidP="00212AAF">
            <w:pPr>
              <w:jc w:val="center"/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1908" w:type="pct"/>
          </w:tcPr>
          <w:p w14:paraId="2C850287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Environmental Impact of the refrigera</w:t>
            </w:r>
            <w:r>
              <w:rPr>
                <w:szCs w:val="20"/>
              </w:rPr>
              <w:t>n</w:t>
            </w:r>
            <w:r w:rsidRPr="005B114A">
              <w:rPr>
                <w:szCs w:val="20"/>
              </w:rPr>
              <w:t>t systems in the building is less than 15</w:t>
            </w:r>
            <w:r>
              <w:rPr>
                <w:szCs w:val="20"/>
              </w:rPr>
              <w:t>.</w:t>
            </w:r>
          </w:p>
          <w:p w14:paraId="05BEC7FE" w14:textId="77777777" w:rsidR="004E14F9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 w:val="restart"/>
            <w:vAlign w:val="center"/>
          </w:tcPr>
          <w:p w14:paraId="030B11AD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07" w:type="pct"/>
            <w:tcBorders>
              <w:bottom w:val="nil"/>
            </w:tcBorders>
            <w:vAlign w:val="center"/>
          </w:tcPr>
          <w:sdt>
            <w:sdtPr>
              <w:rPr>
                <w:szCs w:val="20"/>
              </w:rPr>
              <w:id w:val="1091812269"/>
            </w:sdtPr>
            <w:sdtEndPr/>
            <w:sdtContent>
              <w:p w14:paraId="5AB1C860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-17255209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4EB1A433" w14:textId="77777777" w:rsidTr="00212AAF">
        <w:tc>
          <w:tcPr>
            <w:tcW w:w="287" w:type="pct"/>
            <w:vMerge/>
          </w:tcPr>
          <w:p w14:paraId="31CAD443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4D3DE149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59F88A48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The combined Total System Direct Environment Impact (TSDEI) of the refrigerant systems is between 15 and 35, AND a leak detection system</w:t>
            </w:r>
            <w:r>
              <w:rPr>
                <w:szCs w:val="20"/>
              </w:rPr>
              <w:t xml:space="preserve"> with automated refrigerant recovery</w:t>
            </w:r>
            <w:r w:rsidRPr="005B114A">
              <w:rPr>
                <w:szCs w:val="20"/>
              </w:rPr>
              <w:t xml:space="preserve"> is in place.</w:t>
            </w:r>
          </w:p>
          <w:p w14:paraId="2EDDC10D" w14:textId="77777777" w:rsidR="004E14F9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0C43E1D9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sdt>
            <w:sdtPr>
              <w:rPr>
                <w:szCs w:val="20"/>
              </w:rPr>
              <w:id w:val="1282156534"/>
            </w:sdtPr>
            <w:sdtEndPr/>
            <w:sdtContent>
              <w:p w14:paraId="233BF84F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19384055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55B59B05" w14:textId="77777777" w:rsidTr="00212AAF">
        <w:tc>
          <w:tcPr>
            <w:tcW w:w="287" w:type="pct"/>
            <w:vMerge/>
          </w:tcPr>
          <w:p w14:paraId="0FF50688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190" w:type="pct"/>
            <w:vMerge/>
          </w:tcPr>
          <w:p w14:paraId="46084641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</w:tcPr>
          <w:p w14:paraId="467C03F4" w14:textId="77777777" w:rsidR="004E14F9" w:rsidRDefault="004E14F9" w:rsidP="00212AAF">
            <w:pPr>
              <w:rPr>
                <w:szCs w:val="20"/>
              </w:rPr>
            </w:pPr>
            <w:r w:rsidRPr="001C4133">
              <w:rPr>
                <w:szCs w:val="20"/>
              </w:rPr>
              <w:t>All refrigerants in the project have an ozone depletion potential of zero, and a global warming potential of 10 or less</w:t>
            </w:r>
            <w:r>
              <w:rPr>
                <w:szCs w:val="20"/>
              </w:rPr>
              <w:t>.</w:t>
            </w:r>
          </w:p>
          <w:p w14:paraId="1EB08767" w14:textId="77777777" w:rsidR="004E14F9" w:rsidRPr="005B114A" w:rsidRDefault="004E14F9" w:rsidP="00212AAF">
            <w:pPr>
              <w:rPr>
                <w:szCs w:val="20"/>
              </w:rPr>
            </w:pPr>
            <w:r>
              <w:rPr>
                <w:szCs w:val="20"/>
              </w:rPr>
              <w:t>OR</w:t>
            </w:r>
          </w:p>
        </w:tc>
        <w:tc>
          <w:tcPr>
            <w:tcW w:w="808" w:type="pct"/>
            <w:vMerge/>
          </w:tcPr>
          <w:p w14:paraId="75473323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nil"/>
            </w:tcBorders>
            <w:vAlign w:val="center"/>
          </w:tcPr>
          <w:p w14:paraId="4781B2CF" w14:textId="77777777" w:rsidR="004E14F9" w:rsidRDefault="006D1D01" w:rsidP="00212AAF">
            <w:pPr>
              <w:jc w:val="center"/>
              <w:rPr>
                <w:szCs w:val="20"/>
              </w:rPr>
            </w:pPr>
            <w:sdt>
              <w:sdtPr>
                <w:id w:val="18726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14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E14F9" w:rsidRPr="005B114A" w14:paraId="178BAF72" w14:textId="77777777" w:rsidTr="00212AAF">
        <w:tc>
          <w:tcPr>
            <w:tcW w:w="287" w:type="pct"/>
            <w:vMerge/>
          </w:tcPr>
          <w:p w14:paraId="3308F744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7A02CD7B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 w:val="restart"/>
          </w:tcPr>
          <w:p w14:paraId="5891E975" w14:textId="77777777" w:rsidR="004E14F9" w:rsidRDefault="004E14F9" w:rsidP="00212AAF">
            <w:pPr>
              <w:rPr>
                <w:szCs w:val="20"/>
              </w:rPr>
            </w:pPr>
            <w:r w:rsidRPr="005B114A">
              <w:rPr>
                <w:szCs w:val="20"/>
              </w:rPr>
              <w:t>No refrigerants are employed by the nominated building systems</w:t>
            </w:r>
            <w:r>
              <w:rPr>
                <w:szCs w:val="20"/>
              </w:rPr>
              <w:t>.</w:t>
            </w:r>
          </w:p>
        </w:tc>
        <w:tc>
          <w:tcPr>
            <w:tcW w:w="808" w:type="pct"/>
            <w:vMerge/>
          </w:tcPr>
          <w:p w14:paraId="70B61E6B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807" w:type="pct"/>
            <w:tcBorders>
              <w:top w:val="nil"/>
              <w:bottom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1428697717"/>
            </w:sdtPr>
            <w:sdtEndPr/>
            <w:sdtContent>
              <w:p w14:paraId="15B9E4D0" w14:textId="77777777" w:rsidR="004E14F9" w:rsidRPr="005B114A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12893226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E14F9" w:rsidRPr="005B114A" w14:paraId="623D9CCE" w14:textId="77777777" w:rsidTr="00212AAF">
        <w:tc>
          <w:tcPr>
            <w:tcW w:w="287" w:type="pct"/>
            <w:vMerge/>
          </w:tcPr>
          <w:p w14:paraId="64D65E83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</w:p>
        </w:tc>
        <w:tc>
          <w:tcPr>
            <w:tcW w:w="1190" w:type="pct"/>
            <w:vMerge/>
          </w:tcPr>
          <w:p w14:paraId="0EF4A6FA" w14:textId="77777777" w:rsidR="004E14F9" w:rsidRPr="005B114A" w:rsidRDefault="004E14F9" w:rsidP="00212AAF">
            <w:pPr>
              <w:jc w:val="center"/>
              <w:rPr>
                <w:szCs w:val="20"/>
              </w:rPr>
            </w:pPr>
          </w:p>
        </w:tc>
        <w:tc>
          <w:tcPr>
            <w:tcW w:w="1908" w:type="pct"/>
            <w:vMerge/>
          </w:tcPr>
          <w:p w14:paraId="5AB68110" w14:textId="77777777" w:rsidR="004E14F9" w:rsidRPr="005B114A" w:rsidRDefault="004E14F9" w:rsidP="00212AAF">
            <w:pPr>
              <w:rPr>
                <w:szCs w:val="20"/>
              </w:rPr>
            </w:pPr>
          </w:p>
        </w:tc>
        <w:tc>
          <w:tcPr>
            <w:tcW w:w="808" w:type="pct"/>
            <w:tcBorders>
              <w:bottom w:val="single" w:sz="4" w:space="0" w:color="17365D" w:themeColor="text2" w:themeShade="BF"/>
            </w:tcBorders>
          </w:tcPr>
          <w:p w14:paraId="26821E27" w14:textId="77777777" w:rsidR="004E14F9" w:rsidRPr="005B114A" w:rsidRDefault="004E14F9" w:rsidP="00212AA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NA</w:t>
            </w:r>
          </w:p>
        </w:tc>
        <w:tc>
          <w:tcPr>
            <w:tcW w:w="807" w:type="pct"/>
            <w:tcBorders>
              <w:top w:val="single" w:sz="4" w:space="0" w:color="auto"/>
            </w:tcBorders>
            <w:vAlign w:val="center"/>
          </w:tcPr>
          <w:sdt>
            <w:sdtPr>
              <w:rPr>
                <w:szCs w:val="20"/>
              </w:rPr>
              <w:id w:val="-732692116"/>
            </w:sdtPr>
            <w:sdtEndPr/>
            <w:sdtContent>
              <w:p w14:paraId="68CB81C0" w14:textId="77777777" w:rsidR="004E14F9" w:rsidRDefault="006D1D01" w:rsidP="00212AAF">
                <w:pPr>
                  <w:jc w:val="center"/>
                  <w:rPr>
                    <w:szCs w:val="20"/>
                  </w:rPr>
                </w:pPr>
                <w:sdt>
                  <w:sdtPr>
                    <w:id w:val="-8634398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E14F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73D90FDE" w14:textId="77777777" w:rsidR="00EE6F37" w:rsidRPr="00FA0164" w:rsidRDefault="00EE6F37" w:rsidP="004E14F9">
      <w:pPr>
        <w:pStyle w:val="Heading2"/>
      </w:pPr>
      <w:bookmarkStart w:id="1" w:name="h.fwvpjw869anz"/>
      <w:bookmarkEnd w:id="1"/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E6F37" w:rsidRPr="00FA0164" w14:paraId="1187ACA2" w14:textId="77777777" w:rsidTr="008468C2">
        <w:tc>
          <w:tcPr>
            <w:tcW w:w="3994" w:type="pct"/>
            <w:vAlign w:val="center"/>
          </w:tcPr>
          <w:p w14:paraId="6942A365" w14:textId="3456D5DD" w:rsidR="00EE6F37" w:rsidRPr="00FA0164" w:rsidRDefault="00EE6F37" w:rsidP="008468C2">
            <w:r w:rsidRPr="00FA0164">
              <w:t xml:space="preserve">There are no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C833B53" w14:textId="77777777" w:rsidR="00EE6F37" w:rsidRPr="00FA0164" w:rsidRDefault="006D1D01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E6F37" w:rsidRPr="00FA0164" w14:paraId="7784971A" w14:textId="77777777" w:rsidTr="008468C2">
        <w:tc>
          <w:tcPr>
            <w:tcW w:w="3994" w:type="pct"/>
            <w:vAlign w:val="center"/>
          </w:tcPr>
          <w:p w14:paraId="1CF66F49" w14:textId="5C9921D9" w:rsidR="00EE6F37" w:rsidRPr="00FA0164" w:rsidRDefault="00EE6F37" w:rsidP="008468C2">
            <w:r w:rsidRPr="00FA0164">
              <w:t xml:space="preserve">There are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 xml:space="preserve">uestions for this credit and all responses received from the </w:t>
            </w:r>
            <w:r w:rsidR="004A1C8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5181258" w14:textId="77777777" w:rsidR="00EE6F37" w:rsidRPr="00FA0164" w:rsidRDefault="006D1D01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D43A406" w14:textId="77777777" w:rsidR="00224754" w:rsidRDefault="00224754" w:rsidP="00543FCE"/>
    <w:p w14:paraId="1CB16376" w14:textId="77777777" w:rsidR="00F50653" w:rsidRDefault="00F50653" w:rsidP="00F50653">
      <w:pPr>
        <w:pStyle w:val="Criterionsubheading"/>
        <w:numPr>
          <w:ilvl w:val="0"/>
          <w:numId w:val="0"/>
        </w:numPr>
        <w:ind w:left="720" w:hanging="720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Please justify if NA is claimed</w:t>
      </w:r>
    </w:p>
    <w:p w14:paraId="5C417870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B640F8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E75398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7EBE77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5DC9AE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0EC1A6" w14:textId="77777777" w:rsidR="00F50653" w:rsidRDefault="00F50653" w:rsidP="00F5065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F83B37" w14:textId="09418FD0" w:rsidR="00224754" w:rsidRDefault="00224754">
      <w:pPr>
        <w:spacing w:before="0" w:after="0" w:line="240" w:lineRule="auto"/>
      </w:pPr>
    </w:p>
    <w:p w14:paraId="13BCB0FC" w14:textId="3336D2DD" w:rsidR="00F26543" w:rsidRDefault="00BA2E9A" w:rsidP="00F50653">
      <w:pPr>
        <w:pStyle w:val="Criterionsubheading"/>
        <w:numPr>
          <w:ilvl w:val="0"/>
          <w:numId w:val="0"/>
        </w:numPr>
        <w:ind w:left="720" w:hanging="720"/>
      </w:pPr>
      <w:r>
        <w:t>2</w:t>
      </w:r>
      <w:r w:rsidR="00C271EE">
        <w:t>6</w:t>
      </w:r>
      <w:r w:rsidR="00DF4B97">
        <w:t xml:space="preserve"> </w:t>
      </w:r>
      <w:r w:rsidR="007E22A9">
        <w:t>Refrigera</w:t>
      </w:r>
      <w:r w:rsidR="00DF4B97">
        <w:t>n</w:t>
      </w:r>
      <w:r w:rsidR="007E22A9">
        <w:t>t Impacts</w:t>
      </w:r>
    </w:p>
    <w:p w14:paraId="58730202" w14:textId="77777777" w:rsidR="006045E0" w:rsidRDefault="00F21995" w:rsidP="006D1D01">
      <w:pPr>
        <w:spacing w:after="0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</w:t>
      </w:r>
      <w:r w:rsidR="006E6617">
        <w:t xml:space="preserve"> the amount and type of</w:t>
      </w:r>
      <w:r w:rsidR="00AE6AC6">
        <w:t xml:space="preserve"> refrigerant used.</w:t>
      </w:r>
    </w:p>
    <w:p w14:paraId="4F20EAC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DADAC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072CD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50820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98664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D97E28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D9DB90" w14:textId="0945CC25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commissioning </w:t>
      </w:r>
      <w:r w:rsidR="00947DFD">
        <w:t>activities</w:t>
      </w:r>
      <w:r w:rsidR="006045E0">
        <w:t>, clearly outlining refrigera</w:t>
      </w:r>
      <w:r w:rsidR="001819E7">
        <w:t>nt-based</w:t>
      </w:r>
      <w:r w:rsidR="006045E0">
        <w:t xml:space="preserve"> equipment.</w:t>
      </w:r>
    </w:p>
    <w:p w14:paraId="5EC8F59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823FE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DA54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EA00E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330B445" w14:textId="77777777" w:rsidR="00A021DB" w:rsidRDefault="00A021DB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809090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3EF3385F" w14:textId="77777777" w:rsidTr="001819E7">
        <w:tc>
          <w:tcPr>
            <w:tcW w:w="7579" w:type="dxa"/>
          </w:tcPr>
          <w:p w14:paraId="4536A174" w14:textId="29FD7494" w:rsidR="00F21995" w:rsidRDefault="00F21995" w:rsidP="00947DFD">
            <w:pPr>
              <w:spacing w:line="288" w:lineRule="auto"/>
              <w:jc w:val="both"/>
            </w:pPr>
            <w:r>
              <w:t xml:space="preserve">The commissioning has taken place according to the </w:t>
            </w:r>
            <w:r w:rsidR="00947DFD">
              <w:t>above summary</w:t>
            </w:r>
            <w:r>
              <w:t>.</w:t>
            </w:r>
          </w:p>
        </w:tc>
        <w:tc>
          <w:tcPr>
            <w:tcW w:w="1448" w:type="dxa"/>
          </w:tcPr>
          <w:sdt>
            <w:sdtPr>
              <w:rPr>
                <w:rFonts w:ascii="MS Gothic" w:eastAsia="MS Gothic" w:hAnsi="MS Gothic" w:cs="MS Gothic" w:hint="eastAsia"/>
              </w:rPr>
              <w:id w:val="-1829816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CC15F" w14:textId="77777777" w:rsidR="00F21995" w:rsidRDefault="00BD3B4E" w:rsidP="00A43B5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FB451D3" w14:textId="77777777" w:rsidR="00794493" w:rsidRDefault="00794493" w:rsidP="00794493">
      <w:pPr>
        <w:pStyle w:val="Bluetext"/>
        <w:spacing w:before="240" w:after="240"/>
        <w:rPr>
          <w:color w:val="auto"/>
        </w:rPr>
      </w:pPr>
      <w:r w:rsidRPr="00F26543">
        <w:rPr>
          <w:color w:val="auto"/>
        </w:rPr>
        <w:t>If the T</w:t>
      </w:r>
      <w:r>
        <w:rPr>
          <w:color w:val="auto"/>
        </w:rPr>
        <w:t>S</w:t>
      </w:r>
      <w:r w:rsidRPr="00F26543">
        <w:rPr>
          <w:color w:val="auto"/>
        </w:rPr>
        <w:t>DEI is between 15 and 35</w:t>
      </w:r>
      <w:r w:rsidRPr="00F21995">
        <w:rPr>
          <w:color w:val="auto"/>
        </w:rPr>
        <w:t xml:space="preserve">, provide a summary of the leak detection </w:t>
      </w:r>
      <w:r>
        <w:rPr>
          <w:color w:val="auto"/>
        </w:rPr>
        <w:t xml:space="preserve">and automated refrigerant recovery </w:t>
      </w:r>
      <w:r w:rsidRPr="00F21995">
        <w:rPr>
          <w:color w:val="auto"/>
        </w:rPr>
        <w:t>system.</w:t>
      </w:r>
    </w:p>
    <w:p w14:paraId="13B3C739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2EE98B1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664A6FA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669539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0775B5C" w14:textId="77777777" w:rsidR="00794493" w:rsidRDefault="00794493" w:rsidP="0079449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6ECA0FA" w14:textId="77777777" w:rsidR="00794493" w:rsidRDefault="00794493" w:rsidP="00794493">
      <w:r>
        <w:t xml:space="preserve">The results from the </w:t>
      </w:r>
      <w:r w:rsidRPr="00F26543">
        <w:t xml:space="preserve">Impacts from </w:t>
      </w:r>
      <w:r>
        <w:t xml:space="preserve">the Green Star </w:t>
      </w:r>
      <w:r w:rsidRPr="00452B87">
        <w:rPr>
          <w:i/>
          <w:lang w:eastAsia="en-AU"/>
        </w:rPr>
        <w:t>Impacts from Refrigerant</w:t>
      </w:r>
      <w:r>
        <w:rPr>
          <w:i/>
          <w:lang w:eastAsia="en-AU"/>
        </w:rPr>
        <w:t>s</w:t>
      </w:r>
      <w:r w:rsidRPr="00452B87">
        <w:rPr>
          <w:i/>
          <w:lang w:eastAsia="en-AU"/>
        </w:rPr>
        <w:t xml:space="preserve"> Calculator</w:t>
      </w:r>
      <w:r w:rsidRPr="00F26543" w:rsidDel="00363210">
        <w:t xml:space="preserve"> </w:t>
      </w:r>
      <w:r>
        <w:t>summarised as follows: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13"/>
        <w:gridCol w:w="4514"/>
      </w:tblGrid>
      <w:tr w:rsidR="00794493" w:rsidRPr="007E22A9" w14:paraId="442B58E2" w14:textId="77777777" w:rsidTr="00212AAF">
        <w:tc>
          <w:tcPr>
            <w:tcW w:w="2500" w:type="pct"/>
            <w:shd w:val="clear" w:color="auto" w:fill="FFE69E" w:themeFill="text1" w:themeFillTint="66"/>
          </w:tcPr>
          <w:p w14:paraId="6EE893F3" w14:textId="77777777" w:rsidR="00794493" w:rsidRPr="007E22A9" w:rsidRDefault="00794493" w:rsidP="00212AAF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  <w:shd w:val="clear" w:color="auto" w:fill="FFE69E" w:themeFill="text1" w:themeFillTint="66"/>
          </w:tcPr>
          <w:p w14:paraId="6B80B84D" w14:textId="77777777" w:rsidR="00794493" w:rsidRPr="007E22A9" w:rsidRDefault="00794493" w:rsidP="00212AAF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794493" w14:paraId="6C1FDF39" w14:textId="77777777" w:rsidTr="00212AAF">
        <w:tc>
          <w:tcPr>
            <w:tcW w:w="2500" w:type="pct"/>
          </w:tcPr>
          <w:p w14:paraId="4DFDBA21" w14:textId="77777777" w:rsidR="00794493" w:rsidRDefault="00794493" w:rsidP="00212AAF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19DA70A3" w14:textId="77777777" w:rsidR="00794493" w:rsidRPr="003A2BE3" w:rsidRDefault="00794493" w:rsidP="00212AAF">
            <w:pPr>
              <w:jc w:val="center"/>
            </w:pPr>
          </w:p>
        </w:tc>
      </w:tr>
      <w:tr w:rsidR="00794493" w14:paraId="1B8E5E65" w14:textId="77777777" w:rsidTr="00212AAF">
        <w:tc>
          <w:tcPr>
            <w:tcW w:w="2500" w:type="pct"/>
          </w:tcPr>
          <w:p w14:paraId="1DC38EE3" w14:textId="77777777" w:rsidR="00794493" w:rsidRDefault="00794493" w:rsidP="00212AAF">
            <w:r w:rsidRPr="007F3C8F">
              <w:lastRenderedPageBreak/>
              <w:t xml:space="preserve">Sum of </w:t>
            </w:r>
            <w:r>
              <w:t>C</w:t>
            </w:r>
            <w:r w:rsidRPr="007F3C8F">
              <w:t xml:space="preserve">ooling </w:t>
            </w:r>
            <w:r>
              <w:t>Ca</w:t>
            </w:r>
            <w:r w:rsidRPr="007F3C8F">
              <w:t xml:space="preserve">pacity of all </w:t>
            </w:r>
            <w:r>
              <w:t>R</w:t>
            </w:r>
            <w:r w:rsidRPr="007F3C8F">
              <w:t xml:space="preserve">ated </w:t>
            </w:r>
            <w:r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724D53A2" w14:textId="77777777" w:rsidR="00794493" w:rsidRDefault="00794493" w:rsidP="00212AAF">
            <w:pPr>
              <w:jc w:val="center"/>
            </w:pPr>
          </w:p>
        </w:tc>
      </w:tr>
      <w:tr w:rsidR="00794493" w14:paraId="2EB9AB47" w14:textId="77777777" w:rsidTr="00212AAF">
        <w:tc>
          <w:tcPr>
            <w:tcW w:w="2500" w:type="pct"/>
          </w:tcPr>
          <w:p w14:paraId="3FC81BF0" w14:textId="77777777" w:rsidR="00794493" w:rsidRDefault="00794493" w:rsidP="00212AAF">
            <w:r w:rsidRPr="007F3C8F">
              <w:t xml:space="preserve">Total </w:t>
            </w:r>
            <w:r>
              <w:t xml:space="preserve">System </w:t>
            </w:r>
            <w:r w:rsidRPr="007F3C8F">
              <w:t xml:space="preserve">Direct </w:t>
            </w:r>
            <w:r>
              <w:t xml:space="preserve">Environmental </w:t>
            </w:r>
            <w:r w:rsidRPr="007F3C8F">
              <w:t xml:space="preserve">Impact </w:t>
            </w:r>
            <w:r>
              <w:t xml:space="preserve">(TSDEI) </w:t>
            </w:r>
            <w:r w:rsidRPr="007F3C8F">
              <w:t xml:space="preserve">of </w:t>
            </w:r>
            <w:r>
              <w:t>Refrigerants</w:t>
            </w:r>
          </w:p>
        </w:tc>
        <w:tc>
          <w:tcPr>
            <w:tcW w:w="2500" w:type="pct"/>
          </w:tcPr>
          <w:p w14:paraId="7AE49875" w14:textId="77777777" w:rsidR="00794493" w:rsidRDefault="00794493" w:rsidP="00212AAF">
            <w:pPr>
              <w:jc w:val="center"/>
            </w:pPr>
          </w:p>
        </w:tc>
      </w:tr>
    </w:tbl>
    <w:p w14:paraId="23EC967D" w14:textId="77777777" w:rsidR="00794493" w:rsidRPr="00F44703" w:rsidRDefault="00794493" w:rsidP="0079449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794493" w14:paraId="073F2A24" w14:textId="77777777" w:rsidTr="00212AAF">
        <w:tc>
          <w:tcPr>
            <w:tcW w:w="6912" w:type="dxa"/>
            <w:shd w:val="clear" w:color="auto" w:fill="FFE69D"/>
          </w:tcPr>
          <w:p w14:paraId="46560F21" w14:textId="77777777" w:rsidR="00794493" w:rsidRPr="00F44703" w:rsidRDefault="00794493" w:rsidP="00212AA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8F3708" w14:textId="77777777" w:rsidR="00794493" w:rsidRPr="00F44703" w:rsidRDefault="00794493" w:rsidP="00212AA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794493" w14:paraId="55433B2E" w14:textId="77777777" w:rsidTr="00212AAF">
        <w:tc>
          <w:tcPr>
            <w:tcW w:w="6912" w:type="dxa"/>
          </w:tcPr>
          <w:p w14:paraId="1D4060DA" w14:textId="77777777" w:rsidR="00794493" w:rsidRDefault="00794493" w:rsidP="00212AAF">
            <w:pPr>
              <w:pStyle w:val="Bluetext"/>
              <w:rPr>
                <w:szCs w:val="20"/>
              </w:rPr>
            </w:pPr>
            <w:r>
              <w:t>Green Star Impacts from Refrigerants Calculator</w:t>
            </w:r>
          </w:p>
        </w:tc>
        <w:tc>
          <w:tcPr>
            <w:tcW w:w="2331" w:type="dxa"/>
          </w:tcPr>
          <w:p w14:paraId="49D04065" w14:textId="77777777" w:rsidR="00794493" w:rsidRDefault="00794493" w:rsidP="00212AA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4493" w14:paraId="1082069C" w14:textId="77777777" w:rsidTr="00212AAF">
        <w:tc>
          <w:tcPr>
            <w:tcW w:w="6912" w:type="dxa"/>
          </w:tcPr>
          <w:p w14:paraId="0F424169" w14:textId="77777777" w:rsidR="00794493" w:rsidRPr="001A76C9" w:rsidRDefault="00794493" w:rsidP="00212AA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7BD4099F" w14:textId="77777777" w:rsidR="00794493" w:rsidRPr="001A76C9" w:rsidRDefault="00794493" w:rsidP="00212AA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7444D3C" w14:textId="77777777" w:rsidR="00794493" w:rsidRDefault="00794493" w:rsidP="00794493">
      <w:pPr>
        <w:pStyle w:val="Criterion"/>
      </w:pPr>
      <w:r w:rsidRPr="002038E5" w:rsidDel="002A6F0F">
        <w:t xml:space="preserve"> </w:t>
      </w:r>
    </w:p>
    <w:p w14:paraId="73589519" w14:textId="0D91EEDB" w:rsidR="00643561" w:rsidRDefault="0064356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2CA23728" w14:textId="5B6957C2" w:rsidR="001C55B2" w:rsidRDefault="001C55B2" w:rsidP="004E14F9">
      <w:pPr>
        <w:pStyle w:val="Heading2"/>
      </w:pPr>
      <w:r w:rsidRPr="001C55B2">
        <w:t>DISCUSSION</w:t>
      </w:r>
    </w:p>
    <w:p w14:paraId="662AC8E1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Assessment Panel.</w:t>
      </w:r>
    </w:p>
    <w:p w14:paraId="1269474B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E0BCC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B6B81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C05099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E0D10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C0C6E7" w14:textId="77777777" w:rsidR="001C55B2" w:rsidRPr="001C55B2" w:rsidRDefault="001C55B2" w:rsidP="004E14F9">
      <w:pPr>
        <w:pStyle w:val="Heading2"/>
      </w:pPr>
      <w:r w:rsidRPr="001C55B2">
        <w:t>DECLARATION</w:t>
      </w:r>
    </w:p>
    <w:p w14:paraId="4C9B43F7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7B8B2F79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5A91F82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42A7D17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D0DC468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4349696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081B2F1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37226D" w14:textId="69BF47DE" w:rsidR="00D144BE" w:rsidRDefault="00604A7D" w:rsidP="002F7B24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7D27" w14:textId="77777777" w:rsidR="00CF28CA" w:rsidRDefault="00CF28CA" w:rsidP="00AE6AC6">
      <w:pPr>
        <w:spacing w:before="0" w:after="0" w:line="240" w:lineRule="auto"/>
      </w:pPr>
      <w:r>
        <w:separator/>
      </w:r>
    </w:p>
  </w:endnote>
  <w:endnote w:type="continuationSeparator" w:id="0">
    <w:p w14:paraId="095E4049" w14:textId="77777777" w:rsidR="00CF28CA" w:rsidRDefault="00CF28CA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3B85" w14:textId="0FBA93FC" w:rsidR="004A1C8B" w:rsidRDefault="000E6095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93EEA6F" wp14:editId="03CBF494">
          <wp:simplePos x="0" y="0"/>
          <wp:positionH relativeFrom="margin">
            <wp:align>left</wp:align>
          </wp:positionH>
          <wp:positionV relativeFrom="paragraph">
            <wp:posOffset>69850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D8E2D0" w14:textId="253B3A17" w:rsidR="00AE6AC6" w:rsidRDefault="00AE6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58E4" w14:textId="77777777" w:rsidR="00CF28CA" w:rsidRDefault="00CF28CA" w:rsidP="00AE6AC6">
      <w:pPr>
        <w:spacing w:before="0" w:after="0" w:line="240" w:lineRule="auto"/>
      </w:pPr>
      <w:r>
        <w:separator/>
      </w:r>
    </w:p>
  </w:footnote>
  <w:footnote w:type="continuationSeparator" w:id="0">
    <w:p w14:paraId="5E9EFEB7" w14:textId="77777777" w:rsidR="00CF28CA" w:rsidRDefault="00CF28CA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18E4" w14:textId="62074852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271EE">
      <w:rPr>
        <w:sz w:val="16"/>
        <w:szCs w:val="16"/>
        <w:lang w:val="en-US"/>
      </w:rPr>
      <w:t>Interiors</w:t>
    </w:r>
    <w:r w:rsidR="004A1C8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C35012">
      <w:rPr>
        <w:sz w:val="16"/>
        <w:szCs w:val="16"/>
        <w:lang w:val="en-US"/>
      </w:rPr>
      <w:t>.</w:t>
    </w:r>
    <w:r w:rsidR="00B91578">
      <w:rPr>
        <w:sz w:val="16"/>
        <w:szCs w:val="16"/>
        <w:lang w:val="en-US"/>
      </w:rPr>
      <w:t>1</w:t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  <w:t xml:space="preserve">Submission Template </w:t>
    </w:r>
    <w:r w:rsidR="004A1C8B">
      <w:rPr>
        <w:sz w:val="16"/>
        <w:szCs w:val="16"/>
        <w:lang w:val="en-US"/>
      </w:rPr>
      <w:t xml:space="preserve">NZ </w:t>
    </w:r>
    <w:r w:rsidR="00EE6F37">
      <w:rPr>
        <w:sz w:val="16"/>
        <w:szCs w:val="16"/>
        <w:lang w:val="en-US"/>
      </w:rPr>
      <w:t>v1.</w:t>
    </w:r>
    <w:r w:rsidR="00B91578">
      <w:rPr>
        <w:sz w:val="16"/>
        <w:szCs w:val="16"/>
        <w:lang w:val="en-US"/>
      </w:rPr>
      <w:t>1</w:t>
    </w:r>
  </w:p>
  <w:p w14:paraId="157BE7FB" w14:textId="77777777" w:rsidR="003D5016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262CE1"/>
    <w:multiLevelType w:val="hybridMultilevel"/>
    <w:tmpl w:val="FAA8C2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676150">
    <w:abstractNumId w:val="10"/>
  </w:num>
  <w:num w:numId="2" w16cid:durableId="1008754522">
    <w:abstractNumId w:val="11"/>
  </w:num>
  <w:num w:numId="3" w16cid:durableId="530536303">
    <w:abstractNumId w:val="12"/>
  </w:num>
  <w:num w:numId="4" w16cid:durableId="633754568">
    <w:abstractNumId w:val="13"/>
  </w:num>
  <w:num w:numId="5" w16cid:durableId="83457217">
    <w:abstractNumId w:val="14"/>
  </w:num>
  <w:num w:numId="6" w16cid:durableId="877813572">
    <w:abstractNumId w:val="16"/>
  </w:num>
  <w:num w:numId="7" w16cid:durableId="324475685">
    <w:abstractNumId w:val="23"/>
  </w:num>
  <w:num w:numId="8" w16cid:durableId="998659108">
    <w:abstractNumId w:val="21"/>
  </w:num>
  <w:num w:numId="9" w16cid:durableId="1748109610">
    <w:abstractNumId w:val="32"/>
  </w:num>
  <w:num w:numId="10" w16cid:durableId="263266142">
    <w:abstractNumId w:val="30"/>
  </w:num>
  <w:num w:numId="11" w16cid:durableId="1145121886">
    <w:abstractNumId w:val="27"/>
  </w:num>
  <w:num w:numId="12" w16cid:durableId="1249801785">
    <w:abstractNumId w:val="19"/>
  </w:num>
  <w:num w:numId="13" w16cid:durableId="1817138248">
    <w:abstractNumId w:val="17"/>
  </w:num>
  <w:num w:numId="14" w16cid:durableId="596868983">
    <w:abstractNumId w:val="18"/>
  </w:num>
  <w:num w:numId="15" w16cid:durableId="14097445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913462794">
    <w:abstractNumId w:val="9"/>
  </w:num>
  <w:num w:numId="17" w16cid:durableId="823163963">
    <w:abstractNumId w:val="7"/>
  </w:num>
  <w:num w:numId="18" w16cid:durableId="41368189">
    <w:abstractNumId w:val="6"/>
  </w:num>
  <w:num w:numId="19" w16cid:durableId="621226625">
    <w:abstractNumId w:val="5"/>
  </w:num>
  <w:num w:numId="20" w16cid:durableId="1837260292">
    <w:abstractNumId w:val="4"/>
  </w:num>
  <w:num w:numId="21" w16cid:durableId="1870414113">
    <w:abstractNumId w:val="8"/>
  </w:num>
  <w:num w:numId="22" w16cid:durableId="1845120088">
    <w:abstractNumId w:val="3"/>
  </w:num>
  <w:num w:numId="23" w16cid:durableId="832792316">
    <w:abstractNumId w:val="2"/>
  </w:num>
  <w:num w:numId="24" w16cid:durableId="1341813190">
    <w:abstractNumId w:val="1"/>
  </w:num>
  <w:num w:numId="25" w16cid:durableId="326446118">
    <w:abstractNumId w:val="0"/>
  </w:num>
  <w:num w:numId="26" w16cid:durableId="990795784">
    <w:abstractNumId w:val="34"/>
  </w:num>
  <w:num w:numId="27" w16cid:durableId="766923899">
    <w:abstractNumId w:val="26"/>
  </w:num>
  <w:num w:numId="28" w16cid:durableId="1422674583">
    <w:abstractNumId w:val="20"/>
  </w:num>
  <w:num w:numId="29" w16cid:durableId="1690371461">
    <w:abstractNumId w:val="29"/>
  </w:num>
  <w:num w:numId="30" w16cid:durableId="658995199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43228761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323001377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42206146">
    <w:abstractNumId w:val="33"/>
  </w:num>
  <w:num w:numId="34" w16cid:durableId="1530333513">
    <w:abstractNumId w:val="35"/>
  </w:num>
  <w:num w:numId="35" w16cid:durableId="1048142199">
    <w:abstractNumId w:val="25"/>
  </w:num>
  <w:num w:numId="36" w16cid:durableId="759177099">
    <w:abstractNumId w:val="22"/>
  </w:num>
  <w:num w:numId="37" w16cid:durableId="1186480107">
    <w:abstractNumId w:val="31"/>
  </w:num>
  <w:num w:numId="38" w16cid:durableId="1652635066">
    <w:abstractNumId w:val="31"/>
    <w:lvlOverride w:ilvl="0">
      <w:startOverride w:val="1"/>
    </w:lvlOverride>
  </w:num>
  <w:num w:numId="39" w16cid:durableId="947811643">
    <w:abstractNumId w:val="31"/>
    <w:lvlOverride w:ilvl="0">
      <w:startOverride w:val="1"/>
    </w:lvlOverride>
  </w:num>
  <w:num w:numId="40" w16cid:durableId="1576478985">
    <w:abstractNumId w:val="24"/>
  </w:num>
  <w:num w:numId="41" w16cid:durableId="110174821">
    <w:abstractNumId w:val="15"/>
  </w:num>
  <w:num w:numId="42" w16cid:durableId="10838361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75G8ETokcV6jcHuou7vZLvDoNLAFWJbiLaWbilPf/DeGfEft6yU8glnHrkBX77HmAeV9W/s/iVnyd4qU/a+IVQ==" w:salt="6NLbegp+nahI13qP20J/c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tDSxMDU0MjA1NTJU0lEKTi0uzszPAykwrAUAsjwtGSwAAAA="/>
  </w:docVars>
  <w:rsids>
    <w:rsidRoot w:val="005B114A"/>
    <w:rsid w:val="000120A1"/>
    <w:rsid w:val="00015B85"/>
    <w:rsid w:val="00017B56"/>
    <w:rsid w:val="0002622D"/>
    <w:rsid w:val="00041305"/>
    <w:rsid w:val="000414A1"/>
    <w:rsid w:val="000520F4"/>
    <w:rsid w:val="000B0111"/>
    <w:rsid w:val="000E6095"/>
    <w:rsid w:val="000F341C"/>
    <w:rsid w:val="00145EF1"/>
    <w:rsid w:val="00155FD6"/>
    <w:rsid w:val="00166528"/>
    <w:rsid w:val="001819E7"/>
    <w:rsid w:val="001A76C9"/>
    <w:rsid w:val="001C087A"/>
    <w:rsid w:val="001C55B2"/>
    <w:rsid w:val="002038E5"/>
    <w:rsid w:val="00224754"/>
    <w:rsid w:val="00253282"/>
    <w:rsid w:val="0026389D"/>
    <w:rsid w:val="00291D61"/>
    <w:rsid w:val="002A6F0F"/>
    <w:rsid w:val="002B1FC4"/>
    <w:rsid w:val="002F7B24"/>
    <w:rsid w:val="00313F06"/>
    <w:rsid w:val="00343B85"/>
    <w:rsid w:val="00363210"/>
    <w:rsid w:val="00376F70"/>
    <w:rsid w:val="00385775"/>
    <w:rsid w:val="00386BF8"/>
    <w:rsid w:val="003B3250"/>
    <w:rsid w:val="003D35D0"/>
    <w:rsid w:val="003D5016"/>
    <w:rsid w:val="00402382"/>
    <w:rsid w:val="00415DAA"/>
    <w:rsid w:val="00421258"/>
    <w:rsid w:val="0042197C"/>
    <w:rsid w:val="00441FDE"/>
    <w:rsid w:val="00472B70"/>
    <w:rsid w:val="0049202C"/>
    <w:rsid w:val="004A1C8B"/>
    <w:rsid w:val="004A2A69"/>
    <w:rsid w:val="004B0A53"/>
    <w:rsid w:val="004E14F9"/>
    <w:rsid w:val="004F2472"/>
    <w:rsid w:val="005205F4"/>
    <w:rsid w:val="00523BDD"/>
    <w:rsid w:val="00535EFA"/>
    <w:rsid w:val="00543FCE"/>
    <w:rsid w:val="00577D2A"/>
    <w:rsid w:val="00582A1D"/>
    <w:rsid w:val="00583A65"/>
    <w:rsid w:val="00587788"/>
    <w:rsid w:val="005959BE"/>
    <w:rsid w:val="005A4CA8"/>
    <w:rsid w:val="005B114A"/>
    <w:rsid w:val="005C2F1A"/>
    <w:rsid w:val="005C34D2"/>
    <w:rsid w:val="005C544E"/>
    <w:rsid w:val="005C692B"/>
    <w:rsid w:val="005E267B"/>
    <w:rsid w:val="005F29A9"/>
    <w:rsid w:val="006045E0"/>
    <w:rsid w:val="00604A7D"/>
    <w:rsid w:val="006361B3"/>
    <w:rsid w:val="00643561"/>
    <w:rsid w:val="00696088"/>
    <w:rsid w:val="006B3D65"/>
    <w:rsid w:val="006B6118"/>
    <w:rsid w:val="006C09EF"/>
    <w:rsid w:val="006D1D01"/>
    <w:rsid w:val="006D3C47"/>
    <w:rsid w:val="006E5D4F"/>
    <w:rsid w:val="006E6617"/>
    <w:rsid w:val="00710354"/>
    <w:rsid w:val="0075170B"/>
    <w:rsid w:val="00752376"/>
    <w:rsid w:val="007537EB"/>
    <w:rsid w:val="007772D5"/>
    <w:rsid w:val="00786C20"/>
    <w:rsid w:val="00792B69"/>
    <w:rsid w:val="00794493"/>
    <w:rsid w:val="007C121C"/>
    <w:rsid w:val="007E22A9"/>
    <w:rsid w:val="00805862"/>
    <w:rsid w:val="00830329"/>
    <w:rsid w:val="00833D8E"/>
    <w:rsid w:val="00841903"/>
    <w:rsid w:val="0086343F"/>
    <w:rsid w:val="008D0E5A"/>
    <w:rsid w:val="008D2570"/>
    <w:rsid w:val="008E2EB8"/>
    <w:rsid w:val="009173CC"/>
    <w:rsid w:val="00941D1F"/>
    <w:rsid w:val="00947DFD"/>
    <w:rsid w:val="00950859"/>
    <w:rsid w:val="00955DBE"/>
    <w:rsid w:val="009A13BF"/>
    <w:rsid w:val="009E45D5"/>
    <w:rsid w:val="00A021DB"/>
    <w:rsid w:val="00A14DE0"/>
    <w:rsid w:val="00A207CE"/>
    <w:rsid w:val="00A327AF"/>
    <w:rsid w:val="00A45B94"/>
    <w:rsid w:val="00A548C0"/>
    <w:rsid w:val="00A61BD7"/>
    <w:rsid w:val="00A620E7"/>
    <w:rsid w:val="00A77B3E"/>
    <w:rsid w:val="00AA2E9F"/>
    <w:rsid w:val="00AD7849"/>
    <w:rsid w:val="00AE6AC6"/>
    <w:rsid w:val="00AF437B"/>
    <w:rsid w:val="00B04026"/>
    <w:rsid w:val="00B16241"/>
    <w:rsid w:val="00B43004"/>
    <w:rsid w:val="00B91578"/>
    <w:rsid w:val="00BA2E9A"/>
    <w:rsid w:val="00BB4266"/>
    <w:rsid w:val="00BC1D56"/>
    <w:rsid w:val="00BD3B4E"/>
    <w:rsid w:val="00BD55BF"/>
    <w:rsid w:val="00C172F4"/>
    <w:rsid w:val="00C264EA"/>
    <w:rsid w:val="00C271EE"/>
    <w:rsid w:val="00C317BB"/>
    <w:rsid w:val="00C35012"/>
    <w:rsid w:val="00C423D7"/>
    <w:rsid w:val="00C7026A"/>
    <w:rsid w:val="00C71A07"/>
    <w:rsid w:val="00CA175C"/>
    <w:rsid w:val="00CF28CA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07890"/>
    <w:rsid w:val="00E15F6B"/>
    <w:rsid w:val="00E51670"/>
    <w:rsid w:val="00E52F47"/>
    <w:rsid w:val="00E63EF6"/>
    <w:rsid w:val="00E67E38"/>
    <w:rsid w:val="00E70DB1"/>
    <w:rsid w:val="00EC4E1C"/>
    <w:rsid w:val="00EE0752"/>
    <w:rsid w:val="00EE6F37"/>
    <w:rsid w:val="00F21995"/>
    <w:rsid w:val="00F26543"/>
    <w:rsid w:val="00F43E46"/>
    <w:rsid w:val="00F50653"/>
    <w:rsid w:val="00F93D08"/>
    <w:rsid w:val="00FB2507"/>
    <w:rsid w:val="00FC547A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8D27FD2"/>
  <w15:docId w15:val="{7CF14841-AE78-43AD-8938-7D86D4C5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D3B4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D1D01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E14F9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D3B4E"/>
    <w:pPr>
      <w:keepNext/>
      <w:numPr>
        <w:numId w:val="3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819E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D3B4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D3B4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D3B4E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D3B4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D3B4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A6F0F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</w:style>
  <w:style w:type="table" w:styleId="MediumList1-Accent4">
    <w:name w:val="Medium List 1 Accent 4"/>
    <w:basedOn w:val="TableNormal"/>
    <w:uiPriority w:val="65"/>
    <w:locked/>
    <w:rsid w:val="00BD3B4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D3B4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D3B4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D3B4E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D3B4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D3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D3B4E"/>
    <w:rPr>
      <w:i/>
    </w:rPr>
  </w:style>
  <w:style w:type="paragraph" w:styleId="List">
    <w:name w:val="List"/>
    <w:basedOn w:val="Normal"/>
    <w:rsid w:val="00BD3B4E"/>
    <w:pPr>
      <w:numPr>
        <w:numId w:val="26"/>
      </w:numPr>
    </w:pPr>
  </w:style>
  <w:style w:type="character" w:customStyle="1" w:styleId="StyleBold">
    <w:name w:val="Style Bold"/>
    <w:basedOn w:val="DefaultParagraphFont"/>
    <w:rsid w:val="00BD3B4E"/>
    <w:rPr>
      <w:b/>
      <w:bCs/>
    </w:rPr>
  </w:style>
  <w:style w:type="table" w:styleId="Table3Deffects1">
    <w:name w:val="Table 3D effects 1"/>
    <w:basedOn w:val="TableNormal"/>
    <w:locked/>
    <w:rsid w:val="00BD3B4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D3B4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D3B4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4E14F9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D3B4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7C121C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794493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79449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6E66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6E66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61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E6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6617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6E6617"/>
    <w:rPr>
      <w:rFonts w:ascii="Arial" w:eastAsia="Arial" w:hAnsi="Arial" w:cs="Arial"/>
      <w:color w:val="000000"/>
      <w:szCs w:val="22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A021DB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1">
    <w:name w:val="Style11"/>
    <w:basedOn w:val="TableNormal"/>
    <w:uiPriority w:val="99"/>
    <w:rsid w:val="004E14F9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23B2DC-18E1-4D38-94FB-98C924D98E3D}"/>
</file>

<file path=customXml/itemProps2.xml><?xml version="1.0" encoding="utf-8"?>
<ds:datastoreItem xmlns:ds="http://schemas.openxmlformats.org/officeDocument/2006/customXml" ds:itemID="{FDF6C58B-2994-44AC-9A0E-048DBBA7D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5363E-FCB9-4771-9641-E26D0825B94F}">
  <ds:schemaRefs>
    <ds:schemaRef ds:uri="52985c86-f8c2-4ffb-9ed4-056f10e7bf99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a5091d4f-8901-46df-85f4-029614b39d2e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357F4CD-030D-4CD6-8E97-60CB588D95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19</cp:revision>
  <cp:lastPrinted>2014-10-22T23:22:00Z</cp:lastPrinted>
  <dcterms:created xsi:type="dcterms:W3CDTF">2017-07-06T01:02:00Z</dcterms:created>
  <dcterms:modified xsi:type="dcterms:W3CDTF">2022-10-10T21:50:00Z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